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7F605D8A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C518B8">
        <w:rPr>
          <w:rFonts w:ascii="Arial" w:hAnsi="Arial" w:cs="Arial"/>
          <w:sz w:val="22"/>
          <w:szCs w:val="22"/>
          <w:lang w:val="pl-PL"/>
        </w:rPr>
        <w:t> </w:t>
      </w:r>
      <w:bookmarkStart w:id="0" w:name="_GoBack"/>
      <w:bookmarkEnd w:id="0"/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C518B8">
        <w:rPr>
          <w:rFonts w:ascii="Arial" w:hAnsi="Arial" w:cs="Arial"/>
          <w:sz w:val="22"/>
          <w:szCs w:val="22"/>
          <w:lang w:val="pl-PL"/>
        </w:rPr>
        <w:t>2)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 xml:space="preserve">z dnia 11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1081EF9" w14:textId="77777777" w:rsidR="00F36D63" w:rsidRDefault="00F36D63" w:rsidP="00F36D63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Przebudowa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powiatowej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1 134R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Narodowa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Piechoty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Babule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km 5+539</w:t>
      </w:r>
    </w:p>
    <w:p w14:paraId="7D914EE6" w14:textId="77777777" w:rsidR="00F36D63" w:rsidRDefault="00F36D63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0CA2B88" w14:textId="4A8CCBCF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0E273EFD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posiada uprawnienia do kierowania robotami budowlanymi w specjalności inżynieryjnej </w:t>
            </w:r>
            <w:r w:rsidR="007E1DCA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most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777777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zgodnie z zapisami rozdziału VIII ust. 2 pkt 4)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3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2FD9EC" w14:textId="77777777" w:rsidR="00B16795" w:rsidRDefault="00B16795" w:rsidP="00AC1A4B">
      <w:r>
        <w:separator/>
      </w:r>
    </w:p>
  </w:endnote>
  <w:endnote w:type="continuationSeparator" w:id="0">
    <w:p w14:paraId="30CAC73D" w14:textId="77777777" w:rsidR="00B16795" w:rsidRDefault="00B1679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C518B8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C518B8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55171" w14:textId="77777777" w:rsidR="00B16795" w:rsidRDefault="00B16795" w:rsidP="00AC1A4B">
      <w:r>
        <w:separator/>
      </w:r>
    </w:p>
  </w:footnote>
  <w:footnote w:type="continuationSeparator" w:id="0">
    <w:p w14:paraId="72F55FCF" w14:textId="77777777" w:rsidR="00B16795" w:rsidRDefault="00B1679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5FB433E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868C5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0651B8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518B8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2142BE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36D6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361125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42BE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125"/>
    <w:rsid w:val="00361F2E"/>
    <w:rsid w:val="0036314E"/>
    <w:rsid w:val="003712B3"/>
    <w:rsid w:val="00374748"/>
    <w:rsid w:val="00376C10"/>
    <w:rsid w:val="00380A42"/>
    <w:rsid w:val="00383084"/>
    <w:rsid w:val="00386853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A63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868C5"/>
    <w:rsid w:val="005941DD"/>
    <w:rsid w:val="005A05C7"/>
    <w:rsid w:val="005B3F32"/>
    <w:rsid w:val="005C0756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1DCA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795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A77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18B8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0CF5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6D63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47A35-C27A-42BE-8A69-10255946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12</cp:revision>
  <cp:lastPrinted>2020-12-14T07:24:00Z</cp:lastPrinted>
  <dcterms:created xsi:type="dcterms:W3CDTF">2021-02-17T13:18:00Z</dcterms:created>
  <dcterms:modified xsi:type="dcterms:W3CDTF">2022-06-21T10:06:00Z</dcterms:modified>
</cp:coreProperties>
</file>